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3CE687B9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</w:t>
      </w:r>
      <w:r w:rsidR="00C958AA">
        <w:rPr>
          <w:rFonts w:ascii="Calibri" w:hAnsi="Calibri" w:cs="Calibri"/>
          <w:b/>
          <w:bCs/>
        </w:rPr>
        <w:t>8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 xml:space="preserve">do Zapytania ofertowego </w:t>
      </w:r>
      <w:r w:rsidR="00F22540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F22540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0E0C105" w14:textId="769B361B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Wykonawca</w:t>
      </w:r>
      <w:r w:rsidR="006E19DE">
        <w:rPr>
          <w:rFonts w:ascii="Calibri" w:hAnsi="Calibri" w:cs="Calibri"/>
          <w:i/>
          <w:iCs/>
        </w:rPr>
        <w:t>/Wykonawcy</w:t>
      </w:r>
      <w:r w:rsidRPr="00AF6025">
        <w:rPr>
          <w:rFonts w:ascii="Calibri" w:hAnsi="Calibri" w:cs="Calibri"/>
          <w:i/>
          <w:iCs/>
        </w:rPr>
        <w:t>:</w:t>
      </w:r>
    </w:p>
    <w:p w14:paraId="7959D5BF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066A0730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2CA26739" w14:textId="5DE5D704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(w zależności od podmiotu: imię i nazwisko/nazwa firmy)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14A216BA" w:rsidR="009D77B5" w:rsidRPr="003272EA" w:rsidRDefault="00E33F0B" w:rsidP="002C4266">
      <w:pPr>
        <w:spacing w:line="360" w:lineRule="auto"/>
        <w:ind w:firstLine="709"/>
        <w:jc w:val="both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proofErr w:type="spellStart"/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proofErr w:type="spellEnd"/>
      <w:r w:rsidR="00553A3F" w:rsidRPr="002B41FF">
        <w:rPr>
          <w:rFonts w:ascii="Calibri" w:hAnsi="Calibri" w:cs="Calibri"/>
          <w:b/>
          <w:lang w:val="de-DE"/>
        </w:rPr>
        <w:t xml:space="preserve"> </w:t>
      </w:r>
      <w:r w:rsidR="00F22540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F22540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  <w:r w:rsidR="00F22540" w:rsidRPr="002B41FF">
        <w:rPr>
          <w:rFonts w:ascii="Calibri" w:hAnsi="Calibri" w:cs="Calibri"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</w:t>
      </w:r>
      <w:r w:rsidR="002C4266">
        <w:rPr>
          <w:rFonts w:ascii="Calibri" w:hAnsi="Calibri" w:cs="Calibri"/>
          <w:bCs/>
        </w:rPr>
        <w:t xml:space="preserve"> </w:t>
      </w:r>
      <w:r w:rsidR="009D77B5" w:rsidRPr="002B41FF">
        <w:rPr>
          <w:rFonts w:ascii="Calibri" w:hAnsi="Calibri" w:cs="Calibri"/>
          <w:bCs/>
        </w:rPr>
        <w:t>występują</w:t>
      </w:r>
      <w:r w:rsidR="00BA4A7B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  <w:r w:rsidR="00BA4A7B">
        <w:rPr>
          <w:rFonts w:asciiTheme="minorHAnsi" w:hAnsiTheme="minorHAnsi" w:cstheme="minorHAnsi"/>
        </w:rPr>
        <w:t>.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6054D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6054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>Pieczęć firmowa</w:t>
            </w:r>
            <w:r w:rsidR="00B703F3" w:rsidRPr="006054D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Pr="00AF6025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6AD053E3" w:rsidR="00E33F0B" w:rsidRPr="0037309F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4799763" w14:textId="3143C689" w:rsidR="007D57E3" w:rsidRPr="0037309F" w:rsidRDefault="00BA4A7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37309F">
        <w:rPr>
          <w:rFonts w:ascii="Calibri" w:hAnsi="Calibri" w:cs="Calibri"/>
          <w:i/>
          <w:iCs/>
          <w:sz w:val="20"/>
          <w:szCs w:val="20"/>
        </w:rPr>
        <w:t>*</w:t>
      </w:r>
      <w:r w:rsidR="007D57E3" w:rsidRPr="0037309F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4E2A64">
        <w:rPr>
          <w:rFonts w:ascii="Calibri" w:hAnsi="Calibri" w:cs="Calibri"/>
          <w:i/>
          <w:iCs/>
          <w:sz w:val="20"/>
          <w:szCs w:val="20"/>
        </w:rPr>
        <w:t xml:space="preserve"> występują/nie występują - </w:t>
      </w:r>
      <w:r w:rsidR="007D57E3" w:rsidRPr="0037309F">
        <w:rPr>
          <w:rFonts w:ascii="Calibri" w:hAnsi="Calibri" w:cs="Calibri"/>
          <w:i/>
          <w:iCs/>
          <w:sz w:val="20"/>
          <w:szCs w:val="20"/>
        </w:rPr>
        <w:t>niewłaściwe skreślić</w:t>
      </w:r>
    </w:p>
    <w:p w14:paraId="4B5D86A3" w14:textId="5E03017E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37309F">
        <w:rPr>
          <w:rFonts w:ascii="Calibri" w:hAnsi="Calibri" w:cs="Calibri"/>
          <w:sz w:val="20"/>
          <w:szCs w:val="20"/>
        </w:rPr>
        <w:tab/>
      </w:r>
    </w:p>
    <w:sectPr w:rsidR="007D57E3" w:rsidRPr="0037309F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100C8" w14:textId="77777777" w:rsidR="001B78E5" w:rsidRDefault="001B78E5">
      <w:r>
        <w:separator/>
      </w:r>
    </w:p>
  </w:endnote>
  <w:endnote w:type="continuationSeparator" w:id="0">
    <w:p w14:paraId="6A588C87" w14:textId="77777777" w:rsidR="001B78E5" w:rsidRDefault="001B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E9866" w14:textId="77777777" w:rsidR="001B78E5" w:rsidRDefault="001B78E5">
      <w:r>
        <w:separator/>
      </w:r>
    </w:p>
  </w:footnote>
  <w:footnote w:type="continuationSeparator" w:id="0">
    <w:p w14:paraId="0862C662" w14:textId="77777777" w:rsidR="001B78E5" w:rsidRDefault="001B7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83DBC" w14:textId="12F56AD6" w:rsidR="00E33F0B" w:rsidRDefault="002C4266" w:rsidP="00CD11E6">
    <w:pPr>
      <w:pStyle w:val="NormalnyWeb"/>
      <w:spacing w:before="0" w:beforeAutospacing="0" w:after="0" w:afterAutospacing="0"/>
      <w:jc w:val="center"/>
    </w:pPr>
    <w:r w:rsidRPr="002840FF">
      <w:rPr>
        <w:noProof/>
      </w:rPr>
      <w:drawing>
        <wp:inline distT="0" distB="0" distL="0" distR="0" wp14:anchorId="6C10427F" wp14:editId="46D3E92A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B37679" w14:textId="77777777" w:rsidR="0033428A" w:rsidRPr="00E27A37" w:rsidRDefault="0033428A" w:rsidP="0033428A">
    <w:pPr>
      <w:spacing w:line="0" w:lineRule="atLeast"/>
      <w:jc w:val="center"/>
      <w:rPr>
        <w:rFonts w:cstheme="minorHAnsi"/>
        <w:color w:val="000000"/>
      </w:rPr>
    </w:pPr>
    <w:r w:rsidRPr="00E27A37">
      <w:rPr>
        <w:rFonts w:cstheme="minorHAnsi"/>
        <w:color w:val="000000"/>
      </w:rPr>
      <w:t>„</w:t>
    </w:r>
    <w:r>
      <w:rPr>
        <w:rFonts w:cstheme="minorHAnsi"/>
        <w:color w:val="000000"/>
      </w:rPr>
      <w:t>aktywni – kompleksowa rehabilitacja ułatwiająca powrót do pracy</w:t>
    </w:r>
    <w:r w:rsidRPr="00E27A37">
      <w:rPr>
        <w:rFonts w:cstheme="minorHAnsi"/>
        <w:color w:val="000000"/>
      </w:rPr>
      <w:t>”</w:t>
    </w:r>
  </w:p>
  <w:p w14:paraId="7D183D15" w14:textId="77777777" w:rsidR="002C4266" w:rsidRDefault="002C4266" w:rsidP="00CD11E6">
    <w:pPr>
      <w:pStyle w:val="NormalnyWeb"/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06D6C"/>
    <w:rsid w:val="0001470E"/>
    <w:rsid w:val="000246B7"/>
    <w:rsid w:val="00030354"/>
    <w:rsid w:val="000450C4"/>
    <w:rsid w:val="000459F3"/>
    <w:rsid w:val="00057F3B"/>
    <w:rsid w:val="000632B7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D39F5"/>
    <w:rsid w:val="000E2C36"/>
    <w:rsid w:val="000F2B7D"/>
    <w:rsid w:val="00101C1D"/>
    <w:rsid w:val="001032B1"/>
    <w:rsid w:val="0010699D"/>
    <w:rsid w:val="00111B15"/>
    <w:rsid w:val="00120D3C"/>
    <w:rsid w:val="0015302E"/>
    <w:rsid w:val="00153CBB"/>
    <w:rsid w:val="00153EA0"/>
    <w:rsid w:val="001632CE"/>
    <w:rsid w:val="00171C25"/>
    <w:rsid w:val="00172B7D"/>
    <w:rsid w:val="00177D9A"/>
    <w:rsid w:val="001824F2"/>
    <w:rsid w:val="00186273"/>
    <w:rsid w:val="00193FB6"/>
    <w:rsid w:val="00197D87"/>
    <w:rsid w:val="001A132C"/>
    <w:rsid w:val="001B78E5"/>
    <w:rsid w:val="001C1D8D"/>
    <w:rsid w:val="001D163A"/>
    <w:rsid w:val="0020331A"/>
    <w:rsid w:val="0023137F"/>
    <w:rsid w:val="002328A5"/>
    <w:rsid w:val="00233283"/>
    <w:rsid w:val="00240D86"/>
    <w:rsid w:val="002556C4"/>
    <w:rsid w:val="00266A7B"/>
    <w:rsid w:val="00267AF5"/>
    <w:rsid w:val="00272E34"/>
    <w:rsid w:val="0028631A"/>
    <w:rsid w:val="002B41FF"/>
    <w:rsid w:val="002C4266"/>
    <w:rsid w:val="002D150A"/>
    <w:rsid w:val="002E19D9"/>
    <w:rsid w:val="002F0662"/>
    <w:rsid w:val="002F54EF"/>
    <w:rsid w:val="00300176"/>
    <w:rsid w:val="003060E7"/>
    <w:rsid w:val="00325140"/>
    <w:rsid w:val="003272EA"/>
    <w:rsid w:val="0033428A"/>
    <w:rsid w:val="00360273"/>
    <w:rsid w:val="003610B6"/>
    <w:rsid w:val="0036319E"/>
    <w:rsid w:val="0036498A"/>
    <w:rsid w:val="0037309F"/>
    <w:rsid w:val="003758B6"/>
    <w:rsid w:val="0039235D"/>
    <w:rsid w:val="003B6287"/>
    <w:rsid w:val="003D05F8"/>
    <w:rsid w:val="003D5E38"/>
    <w:rsid w:val="003E0A71"/>
    <w:rsid w:val="003F58AB"/>
    <w:rsid w:val="00402840"/>
    <w:rsid w:val="004374A9"/>
    <w:rsid w:val="004418D4"/>
    <w:rsid w:val="004475A0"/>
    <w:rsid w:val="00462694"/>
    <w:rsid w:val="004870C4"/>
    <w:rsid w:val="004B2C47"/>
    <w:rsid w:val="004B4291"/>
    <w:rsid w:val="004C1784"/>
    <w:rsid w:val="004C1A8A"/>
    <w:rsid w:val="004C3DEF"/>
    <w:rsid w:val="004E2A64"/>
    <w:rsid w:val="004F2FA9"/>
    <w:rsid w:val="00510232"/>
    <w:rsid w:val="00511107"/>
    <w:rsid w:val="005223F9"/>
    <w:rsid w:val="005320B1"/>
    <w:rsid w:val="005327F0"/>
    <w:rsid w:val="00544BAB"/>
    <w:rsid w:val="00553A3F"/>
    <w:rsid w:val="005645C0"/>
    <w:rsid w:val="00582950"/>
    <w:rsid w:val="00583E5B"/>
    <w:rsid w:val="005A130E"/>
    <w:rsid w:val="005B4815"/>
    <w:rsid w:val="005C3051"/>
    <w:rsid w:val="005D2A52"/>
    <w:rsid w:val="005E128D"/>
    <w:rsid w:val="005F1335"/>
    <w:rsid w:val="005F6CD6"/>
    <w:rsid w:val="005F78CA"/>
    <w:rsid w:val="006054DB"/>
    <w:rsid w:val="00613671"/>
    <w:rsid w:val="006157CF"/>
    <w:rsid w:val="00664061"/>
    <w:rsid w:val="00675E73"/>
    <w:rsid w:val="00676220"/>
    <w:rsid w:val="006B7C40"/>
    <w:rsid w:val="006E19DE"/>
    <w:rsid w:val="006E29A1"/>
    <w:rsid w:val="006F4ADA"/>
    <w:rsid w:val="00711E1B"/>
    <w:rsid w:val="00714602"/>
    <w:rsid w:val="007146A3"/>
    <w:rsid w:val="00716346"/>
    <w:rsid w:val="007165D4"/>
    <w:rsid w:val="00735E56"/>
    <w:rsid w:val="00756F66"/>
    <w:rsid w:val="00785EF4"/>
    <w:rsid w:val="0079164D"/>
    <w:rsid w:val="00792F74"/>
    <w:rsid w:val="00795784"/>
    <w:rsid w:val="007A0679"/>
    <w:rsid w:val="007C14B1"/>
    <w:rsid w:val="007C2B6A"/>
    <w:rsid w:val="007D57E3"/>
    <w:rsid w:val="007F39DB"/>
    <w:rsid w:val="008110A4"/>
    <w:rsid w:val="0081459E"/>
    <w:rsid w:val="0081556B"/>
    <w:rsid w:val="00844266"/>
    <w:rsid w:val="00844519"/>
    <w:rsid w:val="00844C50"/>
    <w:rsid w:val="0085114B"/>
    <w:rsid w:val="008637C1"/>
    <w:rsid w:val="00864776"/>
    <w:rsid w:val="00864DBC"/>
    <w:rsid w:val="00877CAA"/>
    <w:rsid w:val="00887314"/>
    <w:rsid w:val="008A4770"/>
    <w:rsid w:val="008B562B"/>
    <w:rsid w:val="008E539D"/>
    <w:rsid w:val="008E5708"/>
    <w:rsid w:val="009063C3"/>
    <w:rsid w:val="009179EA"/>
    <w:rsid w:val="00922B6C"/>
    <w:rsid w:val="00925888"/>
    <w:rsid w:val="0095379A"/>
    <w:rsid w:val="00955439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196C"/>
    <w:rsid w:val="00A23BA5"/>
    <w:rsid w:val="00A72A86"/>
    <w:rsid w:val="00A93987"/>
    <w:rsid w:val="00A97123"/>
    <w:rsid w:val="00AB75A3"/>
    <w:rsid w:val="00AD778B"/>
    <w:rsid w:val="00AE0D9B"/>
    <w:rsid w:val="00AF02FA"/>
    <w:rsid w:val="00AF3247"/>
    <w:rsid w:val="00AF6025"/>
    <w:rsid w:val="00B02224"/>
    <w:rsid w:val="00B028B5"/>
    <w:rsid w:val="00B065F4"/>
    <w:rsid w:val="00B14140"/>
    <w:rsid w:val="00B15114"/>
    <w:rsid w:val="00B305C1"/>
    <w:rsid w:val="00B35B02"/>
    <w:rsid w:val="00B36DBD"/>
    <w:rsid w:val="00B37258"/>
    <w:rsid w:val="00B40D79"/>
    <w:rsid w:val="00B47A95"/>
    <w:rsid w:val="00B50CF7"/>
    <w:rsid w:val="00B66B69"/>
    <w:rsid w:val="00B703F3"/>
    <w:rsid w:val="00B71351"/>
    <w:rsid w:val="00B7359C"/>
    <w:rsid w:val="00B74BA7"/>
    <w:rsid w:val="00B801E8"/>
    <w:rsid w:val="00B813DB"/>
    <w:rsid w:val="00B870C2"/>
    <w:rsid w:val="00BA4A7B"/>
    <w:rsid w:val="00BB1F8B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958AA"/>
    <w:rsid w:val="00CA12DC"/>
    <w:rsid w:val="00CB1A7F"/>
    <w:rsid w:val="00CB4AC5"/>
    <w:rsid w:val="00CC3B67"/>
    <w:rsid w:val="00CD11E6"/>
    <w:rsid w:val="00CE5C4A"/>
    <w:rsid w:val="00CF0E8F"/>
    <w:rsid w:val="00CF2DC0"/>
    <w:rsid w:val="00CF6095"/>
    <w:rsid w:val="00CF6876"/>
    <w:rsid w:val="00CF713B"/>
    <w:rsid w:val="00D10F18"/>
    <w:rsid w:val="00D220F4"/>
    <w:rsid w:val="00D44A85"/>
    <w:rsid w:val="00D672E4"/>
    <w:rsid w:val="00D73C54"/>
    <w:rsid w:val="00D7525A"/>
    <w:rsid w:val="00D9726D"/>
    <w:rsid w:val="00DA751E"/>
    <w:rsid w:val="00DB4172"/>
    <w:rsid w:val="00DB604A"/>
    <w:rsid w:val="00DC626B"/>
    <w:rsid w:val="00DC6872"/>
    <w:rsid w:val="00DD018A"/>
    <w:rsid w:val="00E11553"/>
    <w:rsid w:val="00E12CD9"/>
    <w:rsid w:val="00E1340A"/>
    <w:rsid w:val="00E205FD"/>
    <w:rsid w:val="00E20F58"/>
    <w:rsid w:val="00E32ED9"/>
    <w:rsid w:val="00E33F0B"/>
    <w:rsid w:val="00E36E71"/>
    <w:rsid w:val="00E5771C"/>
    <w:rsid w:val="00E84E4D"/>
    <w:rsid w:val="00EA0346"/>
    <w:rsid w:val="00EA0F79"/>
    <w:rsid w:val="00EA29F0"/>
    <w:rsid w:val="00EB3D34"/>
    <w:rsid w:val="00EC09F5"/>
    <w:rsid w:val="00EC245D"/>
    <w:rsid w:val="00ED2388"/>
    <w:rsid w:val="00ED2ED9"/>
    <w:rsid w:val="00ED4482"/>
    <w:rsid w:val="00ED4FDF"/>
    <w:rsid w:val="00EE68F0"/>
    <w:rsid w:val="00EF3B24"/>
    <w:rsid w:val="00F02F0B"/>
    <w:rsid w:val="00F22540"/>
    <w:rsid w:val="00F34987"/>
    <w:rsid w:val="00F456D7"/>
    <w:rsid w:val="00F7027D"/>
    <w:rsid w:val="00F7772B"/>
    <w:rsid w:val="00F82A7B"/>
    <w:rsid w:val="00F8590F"/>
    <w:rsid w:val="00F87A71"/>
    <w:rsid w:val="00F87DAC"/>
    <w:rsid w:val="00F91C29"/>
    <w:rsid w:val="00FA46F9"/>
    <w:rsid w:val="00FA6141"/>
    <w:rsid w:val="00FD34E4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BA4A7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PCEiA ORDO</cp:lastModifiedBy>
  <cp:revision>7</cp:revision>
  <cp:lastPrinted>2022-04-21T12:46:00Z</cp:lastPrinted>
  <dcterms:created xsi:type="dcterms:W3CDTF">2024-12-03T17:33:00Z</dcterms:created>
  <dcterms:modified xsi:type="dcterms:W3CDTF">2025-10-22T10:01:00Z</dcterms:modified>
</cp:coreProperties>
</file>